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6E1483">
        <w:rPr>
          <w:b/>
          <w:szCs w:val="28"/>
        </w:rPr>
        <w:t>4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6E1483">
        <w:rPr>
          <w:rFonts w:cs="Times New Roman"/>
          <w:b w:val="0"/>
          <w:szCs w:val="28"/>
        </w:rPr>
        <w:t>4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6E148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6E1483" w:rsidRPr="006E1483" w:rsidRDefault="006E1483" w:rsidP="006E1483">
      <w:pPr>
        <w:pStyle w:val="af5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площадь - 80 кв.м.;</w:t>
      </w:r>
    </w:p>
    <w:p w:rsidR="006E1483" w:rsidRPr="006E1483" w:rsidRDefault="006E1483" w:rsidP="006E1483">
      <w:pPr>
        <w:pStyle w:val="af5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кадастровый номер - 46:11:111807:49;</w:t>
      </w:r>
    </w:p>
    <w:p w:rsidR="006E1483" w:rsidRPr="006E1483" w:rsidRDefault="006E1483" w:rsidP="006E1483">
      <w:pPr>
        <w:pStyle w:val="af5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6E1483" w:rsidRPr="006E1483" w:rsidRDefault="006E1483" w:rsidP="006E1483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6E1483" w:rsidRPr="006E1483" w:rsidRDefault="006E1483" w:rsidP="006E1483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обременение - нет;</w:t>
      </w:r>
    </w:p>
    <w:p w:rsidR="006E1483" w:rsidRPr="006E1483" w:rsidRDefault="006E1483" w:rsidP="006E1483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Татаренкова;</w:t>
      </w:r>
    </w:p>
    <w:p w:rsidR="006E1483" w:rsidRPr="006E1483" w:rsidRDefault="006E1483" w:rsidP="006E1483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483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6E1483" w:rsidRPr="006E1483" w:rsidRDefault="006E1483" w:rsidP="006E14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483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6E1483" w:rsidRPr="006E1483" w:rsidTr="006E1483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6E1483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5 032 руб. 80 коп. </w:t>
            </w:r>
          </w:p>
        </w:tc>
      </w:tr>
      <w:tr w:rsidR="006E1483" w:rsidRPr="006E1483" w:rsidTr="006E1483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>5 032 руб. 80 коп.</w:t>
            </w:r>
          </w:p>
        </w:tc>
      </w:tr>
      <w:tr w:rsidR="006E1483" w:rsidRPr="006E1483" w:rsidTr="006E1483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>150 руб. 98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47544D" w:rsidRPr="006E1483" w:rsidRDefault="006E1483" w:rsidP="0047544D">
      <w:pPr>
        <w:pStyle w:val="31"/>
        <w:ind w:firstLine="708"/>
        <w:jc w:val="both"/>
        <w:rPr>
          <w:rFonts w:cs="Times New Roman"/>
          <w:b w:val="0"/>
          <w:szCs w:val="28"/>
        </w:rPr>
      </w:pPr>
      <w:r w:rsidRPr="006E1483">
        <w:rPr>
          <w:rStyle w:val="a5"/>
          <w:b w:val="0"/>
          <w:sz w:val="28"/>
          <w:szCs w:val="28"/>
        </w:rPr>
        <w:t xml:space="preserve">Заявка № 13 от 24 августа 2016 г. 15 час. 50 мин. подана </w:t>
      </w:r>
      <w:proofErr w:type="spellStart"/>
      <w:r w:rsidRPr="006E1483">
        <w:rPr>
          <w:rStyle w:val="a5"/>
          <w:b w:val="0"/>
          <w:sz w:val="28"/>
          <w:szCs w:val="28"/>
        </w:rPr>
        <w:t>Гурочевым</w:t>
      </w:r>
      <w:proofErr w:type="spellEnd"/>
      <w:r w:rsidRPr="006E1483">
        <w:rPr>
          <w:rStyle w:val="a5"/>
          <w:b w:val="0"/>
          <w:sz w:val="28"/>
          <w:szCs w:val="28"/>
        </w:rPr>
        <w:t xml:space="preserve"> Александром Михайловичем, зарегистрированным по адресу: Курская область, Курский район, Нижнемедведицкий сельсовет, д. Татаренкова, ул. Садовая, дом 4, кв. 7.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6E1483" w:rsidRDefault="006E1483" w:rsidP="005B7448">
      <w:pPr>
        <w:jc w:val="both"/>
        <w:rPr>
          <w:rStyle w:val="a5"/>
          <w:sz w:val="28"/>
          <w:szCs w:val="28"/>
        </w:rPr>
      </w:pPr>
      <w:proofErr w:type="spellStart"/>
      <w:r w:rsidRPr="006E1483">
        <w:rPr>
          <w:rStyle w:val="a5"/>
          <w:sz w:val="28"/>
          <w:szCs w:val="28"/>
        </w:rPr>
        <w:t>Гурочев</w:t>
      </w:r>
      <w:proofErr w:type="spellEnd"/>
      <w:r w:rsidRPr="006E1483">
        <w:rPr>
          <w:rStyle w:val="a5"/>
          <w:sz w:val="28"/>
          <w:szCs w:val="28"/>
        </w:rPr>
        <w:t xml:space="preserve"> Александр Михайлович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6E1483">
        <w:rPr>
          <w:sz w:val="28"/>
          <w:szCs w:val="28"/>
        </w:rPr>
        <w:t>4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E1483" w:rsidRPr="006E1483" w:rsidRDefault="006E1483" w:rsidP="006E1483">
      <w:pPr>
        <w:jc w:val="both"/>
        <w:rPr>
          <w:rStyle w:val="a5"/>
          <w:sz w:val="28"/>
          <w:szCs w:val="28"/>
        </w:rPr>
      </w:pPr>
      <w:proofErr w:type="spellStart"/>
      <w:r w:rsidRPr="006E1483">
        <w:rPr>
          <w:rStyle w:val="a5"/>
          <w:sz w:val="28"/>
          <w:szCs w:val="28"/>
        </w:rPr>
        <w:t>Гурочев</w:t>
      </w:r>
      <w:proofErr w:type="spellEnd"/>
      <w:r w:rsidRPr="006E1483">
        <w:rPr>
          <w:rStyle w:val="a5"/>
          <w:sz w:val="28"/>
          <w:szCs w:val="28"/>
        </w:rPr>
        <w:t xml:space="preserve"> Александр Михайлович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6E14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6E1483">
      <w:pPr>
        <w:ind w:firstLine="708"/>
        <w:jc w:val="both"/>
        <w:rPr>
          <w:rStyle w:val="a5"/>
          <w:sz w:val="28"/>
          <w:szCs w:val="28"/>
        </w:rPr>
      </w:pPr>
      <w:r w:rsidRPr="00110105">
        <w:rPr>
          <w:sz w:val="28"/>
          <w:szCs w:val="28"/>
        </w:rPr>
        <w:t>Признать единственным участником аукциона</w:t>
      </w:r>
      <w:r w:rsidR="004B7D3B">
        <w:rPr>
          <w:sz w:val="28"/>
          <w:szCs w:val="28"/>
        </w:rPr>
        <w:t xml:space="preserve"> </w:t>
      </w:r>
      <w:r w:rsidRPr="004B7D3B">
        <w:rPr>
          <w:rFonts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6E1483">
        <w:rPr>
          <w:rStyle w:val="ConsNormal0"/>
          <w:rFonts w:ascii="Times New Roman" w:hAnsi="Times New Roman" w:cs="Times New Roman"/>
          <w:bCs/>
          <w:sz w:val="28"/>
        </w:rPr>
        <w:t>4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6E1483" w:rsidRPr="006E1483">
        <w:rPr>
          <w:rStyle w:val="a5"/>
          <w:sz w:val="28"/>
          <w:szCs w:val="28"/>
        </w:rPr>
        <w:t>Гурочев</w:t>
      </w:r>
      <w:r w:rsidR="006E1483">
        <w:rPr>
          <w:rStyle w:val="a5"/>
          <w:sz w:val="28"/>
          <w:szCs w:val="28"/>
        </w:rPr>
        <w:t>а</w:t>
      </w:r>
      <w:proofErr w:type="spellEnd"/>
      <w:r w:rsidR="006E1483" w:rsidRPr="006E1483">
        <w:rPr>
          <w:rStyle w:val="a5"/>
          <w:sz w:val="28"/>
          <w:szCs w:val="28"/>
        </w:rPr>
        <w:t xml:space="preserve"> Александр</w:t>
      </w:r>
      <w:r w:rsidR="006E1483">
        <w:rPr>
          <w:rStyle w:val="a5"/>
          <w:sz w:val="28"/>
          <w:szCs w:val="28"/>
        </w:rPr>
        <w:t>а</w:t>
      </w:r>
      <w:r w:rsidR="006E1483" w:rsidRPr="006E1483">
        <w:rPr>
          <w:rStyle w:val="a5"/>
          <w:sz w:val="28"/>
          <w:szCs w:val="28"/>
        </w:rPr>
        <w:t xml:space="preserve"> Михайлович</w:t>
      </w:r>
      <w:r w:rsidR="006E1483">
        <w:rPr>
          <w:rStyle w:val="a5"/>
          <w:sz w:val="28"/>
          <w:szCs w:val="28"/>
        </w:rPr>
        <w:t>а</w:t>
      </w:r>
      <w:r w:rsidRPr="004B7D3B">
        <w:rPr>
          <w:rStyle w:val="a5"/>
          <w:sz w:val="28"/>
          <w:szCs w:val="28"/>
        </w:rPr>
        <w:t>.</w:t>
      </w:r>
    </w:p>
    <w:p w:rsidR="00D91AAF" w:rsidRPr="006E1483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proofErr w:type="spellStart"/>
      <w:r w:rsidR="006E1483" w:rsidRPr="006E1483">
        <w:rPr>
          <w:rStyle w:val="a5"/>
          <w:sz w:val="28"/>
          <w:szCs w:val="28"/>
        </w:rPr>
        <w:t>Гурочев</w:t>
      </w:r>
      <w:r w:rsidR="006E1483">
        <w:rPr>
          <w:rStyle w:val="a5"/>
          <w:sz w:val="28"/>
          <w:szCs w:val="28"/>
        </w:rPr>
        <w:t>у</w:t>
      </w:r>
      <w:proofErr w:type="spellEnd"/>
      <w:r w:rsidR="006E1483" w:rsidRPr="006E1483">
        <w:rPr>
          <w:rStyle w:val="a5"/>
          <w:sz w:val="28"/>
          <w:szCs w:val="28"/>
        </w:rPr>
        <w:t xml:space="preserve"> Александр</w:t>
      </w:r>
      <w:r w:rsidR="006E1483">
        <w:rPr>
          <w:rStyle w:val="a5"/>
          <w:sz w:val="28"/>
          <w:szCs w:val="28"/>
        </w:rPr>
        <w:t>у</w:t>
      </w:r>
      <w:r w:rsidR="006E1483" w:rsidRPr="006E1483">
        <w:rPr>
          <w:rStyle w:val="a5"/>
          <w:sz w:val="28"/>
          <w:szCs w:val="28"/>
        </w:rPr>
        <w:t xml:space="preserve"> Михайлович</w:t>
      </w:r>
      <w:r w:rsidR="006E1483">
        <w:rPr>
          <w:rStyle w:val="a5"/>
          <w:sz w:val="28"/>
          <w:szCs w:val="28"/>
        </w:rPr>
        <w:t xml:space="preserve">у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6E1483">
        <w:rPr>
          <w:rStyle w:val="a5"/>
          <w:sz w:val="28"/>
          <w:szCs w:val="28"/>
        </w:rPr>
        <w:t>4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6E1483" w:rsidRPr="006E1483">
        <w:rPr>
          <w:rFonts w:cs="Times New Roman"/>
          <w:sz w:val="28"/>
          <w:szCs w:val="28"/>
        </w:rPr>
        <w:t>5 032 руб. 80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6C1FD7" w:rsidRPr="006C1FD7" w:rsidRDefault="006E1483" w:rsidP="006C1FD7">
      <w:pPr>
        <w:jc w:val="both"/>
        <w:rPr>
          <w:rStyle w:val="a5"/>
          <w:sz w:val="28"/>
          <w:szCs w:val="28"/>
        </w:rPr>
      </w:pPr>
      <w:proofErr w:type="spellStart"/>
      <w:r w:rsidRPr="006E1483">
        <w:rPr>
          <w:rStyle w:val="a5"/>
          <w:sz w:val="28"/>
          <w:szCs w:val="28"/>
        </w:rPr>
        <w:t>Гурочев</w:t>
      </w:r>
      <w:proofErr w:type="spellEnd"/>
      <w:r w:rsidRPr="006E1483">
        <w:rPr>
          <w:rStyle w:val="a5"/>
          <w:sz w:val="28"/>
          <w:szCs w:val="28"/>
        </w:rPr>
        <w:t xml:space="preserve"> Александр Михайлович</w:t>
      </w:r>
    </w:p>
    <w:p w:rsidR="00360F87" w:rsidRDefault="00360F87" w:rsidP="00F60BE2">
      <w:pPr>
        <w:pStyle w:val="ae"/>
        <w:ind w:firstLine="0"/>
      </w:pPr>
      <w:r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E1483">
        <w:rPr>
          <w:sz w:val="28"/>
          <w:szCs w:val="28"/>
        </w:rPr>
        <w:t>4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6E1483">
        <w:rPr>
          <w:rFonts w:ascii="Times New Roman" w:hAnsi="Times New Roman"/>
          <w:b/>
          <w:sz w:val="28"/>
          <w:szCs w:val="28"/>
        </w:rPr>
        <w:t>4</w:t>
      </w:r>
    </w:p>
    <w:p w:rsidR="006E1483" w:rsidRPr="006E1483" w:rsidRDefault="006E1483" w:rsidP="006E1483">
      <w:pPr>
        <w:pStyle w:val="af5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6E1483" w:rsidRPr="006E1483" w:rsidRDefault="006E1483" w:rsidP="006E1483">
      <w:pPr>
        <w:pStyle w:val="af5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площадь - 80 кв.м.;</w:t>
      </w:r>
    </w:p>
    <w:p w:rsidR="006E1483" w:rsidRPr="006E1483" w:rsidRDefault="006E1483" w:rsidP="006E1483">
      <w:pPr>
        <w:pStyle w:val="af5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кадастровый номер - 46:11:111807:49;</w:t>
      </w:r>
    </w:p>
    <w:p w:rsidR="006E1483" w:rsidRPr="006E1483" w:rsidRDefault="006E1483" w:rsidP="006E1483">
      <w:pPr>
        <w:pStyle w:val="af5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6E1483" w:rsidRPr="006E1483" w:rsidRDefault="006E1483" w:rsidP="006E1483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6E1483" w:rsidRPr="006E1483" w:rsidRDefault="006E1483" w:rsidP="006E1483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обременение - нет;</w:t>
      </w:r>
    </w:p>
    <w:p w:rsidR="006E1483" w:rsidRPr="006E1483" w:rsidRDefault="006E1483" w:rsidP="006E1483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6E1483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Татаренкова;</w:t>
      </w:r>
    </w:p>
    <w:p w:rsidR="006E1483" w:rsidRPr="006E1483" w:rsidRDefault="006E1483" w:rsidP="006E1483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1483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6E1483" w:rsidRPr="006E1483" w:rsidRDefault="006E1483" w:rsidP="006E14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483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6E1483" w:rsidRPr="006E1483" w:rsidTr="006E1483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6E1483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5 032 руб. 80 коп. </w:t>
            </w:r>
          </w:p>
        </w:tc>
      </w:tr>
      <w:tr w:rsidR="006E1483" w:rsidRPr="006E1483" w:rsidTr="006E1483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>5 032 руб. 80 коп.</w:t>
            </w:r>
          </w:p>
        </w:tc>
      </w:tr>
      <w:tr w:rsidR="006E1483" w:rsidRPr="006E1483" w:rsidTr="006E1483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483" w:rsidRPr="006E1483" w:rsidRDefault="006E1483" w:rsidP="006E1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1483">
              <w:rPr>
                <w:rFonts w:ascii="Times New Roman" w:hAnsi="Times New Roman" w:cs="Times New Roman"/>
                <w:sz w:val="28"/>
                <w:szCs w:val="28"/>
              </w:rPr>
              <w:t>150 руб. 98 коп.</w:t>
            </w:r>
          </w:p>
        </w:tc>
      </w:tr>
    </w:tbl>
    <w:p w:rsidR="00360F87" w:rsidRDefault="00360F87" w:rsidP="006C1FD7">
      <w:pPr>
        <w:pStyle w:val="ConsPlusNormal"/>
        <w:widowControl/>
        <w:tabs>
          <w:tab w:val="left" w:pos="360"/>
        </w:tabs>
        <w:ind w:firstLine="0"/>
        <w:jc w:val="both"/>
      </w:pPr>
    </w:p>
    <w:sectPr w:rsidR="00360F87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4B7D3B"/>
    <w:rsid w:val="005741C2"/>
    <w:rsid w:val="005A3D88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1483"/>
    <w:rsid w:val="006E5093"/>
    <w:rsid w:val="006F0009"/>
    <w:rsid w:val="00757BB3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83B58"/>
    <w:rsid w:val="00EA506D"/>
    <w:rsid w:val="00F078B2"/>
    <w:rsid w:val="00F3184A"/>
    <w:rsid w:val="00F60BE2"/>
    <w:rsid w:val="00F775FD"/>
    <w:rsid w:val="00F93E81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7510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2016-09-12T10:50:00Z</dcterms:created>
  <dcterms:modified xsi:type="dcterms:W3CDTF">2016-09-12T10:50:00Z</dcterms:modified>
</cp:coreProperties>
</file>